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825A7D" w14:textId="649B2C60" w:rsidR="00602765" w:rsidRPr="006F4DE7" w:rsidRDefault="00602765">
      <w:pPr>
        <w:jc w:val="right"/>
        <w:rPr>
          <w:rFonts w:asciiTheme="minorHAnsi" w:hAnsiTheme="minorHAnsi" w:cstheme="minorHAnsi"/>
          <w:b/>
          <w:iCs/>
          <w:sz w:val="22"/>
          <w:szCs w:val="22"/>
        </w:rPr>
      </w:pPr>
      <w:r w:rsidRPr="006F4DE7">
        <w:rPr>
          <w:rFonts w:asciiTheme="minorHAnsi" w:hAnsiTheme="minorHAnsi" w:cstheme="minorHAnsi"/>
          <w:b/>
          <w:iCs/>
          <w:sz w:val="22"/>
          <w:szCs w:val="22"/>
        </w:rPr>
        <w:t>Załącznik nr 1 do SWZ</w:t>
      </w:r>
    </w:p>
    <w:p w14:paraId="063848CE" w14:textId="77777777" w:rsidR="00602765" w:rsidRPr="008E7713" w:rsidRDefault="00602765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84DC57A" w14:textId="33B2EA57" w:rsidR="00602765" w:rsidRPr="006F4DE7" w:rsidRDefault="006F4DE7" w:rsidP="008E7713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4DE7">
        <w:rPr>
          <w:rFonts w:asciiTheme="minorHAnsi" w:hAnsiTheme="minorHAnsi" w:cstheme="minorHAnsi"/>
          <w:b/>
          <w:bCs/>
          <w:sz w:val="22"/>
          <w:szCs w:val="22"/>
        </w:rPr>
        <w:t>Formularz ofertowy – część B</w:t>
      </w:r>
    </w:p>
    <w:p w14:paraId="11E713D2" w14:textId="6E6403B8" w:rsidR="003D720E" w:rsidRPr="008E7713" w:rsidRDefault="00602765" w:rsidP="00B8431D">
      <w:pPr>
        <w:jc w:val="center"/>
        <w:rPr>
          <w:rFonts w:asciiTheme="minorHAnsi" w:hAnsiTheme="minorHAnsi" w:cstheme="minorHAnsi"/>
          <w:sz w:val="22"/>
          <w:szCs w:val="22"/>
        </w:rPr>
      </w:pPr>
      <w:r w:rsidRPr="008E7713">
        <w:rPr>
          <w:rFonts w:asciiTheme="minorHAnsi" w:hAnsiTheme="minorHAnsi" w:cstheme="minorHAnsi"/>
          <w:sz w:val="22"/>
          <w:szCs w:val="22"/>
        </w:rPr>
        <w:t>w postępowaniu o udzielenie zamówienia</w:t>
      </w:r>
      <w:r w:rsidR="006F4DE7">
        <w:rPr>
          <w:rFonts w:asciiTheme="minorHAnsi" w:hAnsiTheme="minorHAnsi" w:cstheme="minorHAnsi"/>
          <w:sz w:val="22"/>
          <w:szCs w:val="22"/>
        </w:rPr>
        <w:t xml:space="preserve"> publicznego prowadzonym w trybie podstawowym</w:t>
      </w:r>
      <w:r w:rsidRPr="008E7713">
        <w:rPr>
          <w:rFonts w:asciiTheme="minorHAnsi" w:hAnsiTheme="minorHAnsi" w:cstheme="minorHAnsi"/>
          <w:sz w:val="22"/>
          <w:szCs w:val="22"/>
        </w:rPr>
        <w:t xml:space="preserve"> </w:t>
      </w:r>
      <w:r w:rsidR="00EB5B24" w:rsidRPr="008E7713">
        <w:rPr>
          <w:rFonts w:asciiTheme="minorHAnsi" w:hAnsiTheme="minorHAnsi" w:cstheme="minorHAnsi"/>
          <w:sz w:val="22"/>
          <w:szCs w:val="22"/>
        </w:rPr>
        <w:t>na:</w:t>
      </w:r>
    </w:p>
    <w:p w14:paraId="15E832BE" w14:textId="440E4BC1" w:rsidR="00FB7288" w:rsidRPr="008E7713" w:rsidRDefault="00FB7288" w:rsidP="00D80BCD">
      <w:pPr>
        <w:spacing w:before="240"/>
        <w:jc w:val="center"/>
        <w:rPr>
          <w:rFonts w:asciiTheme="minorHAnsi" w:hAnsiTheme="minorHAnsi" w:cs="Arial"/>
          <w:b/>
          <w:sz w:val="22"/>
          <w:szCs w:val="22"/>
        </w:rPr>
      </w:pPr>
      <w:r w:rsidRPr="008E77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E7713">
        <w:rPr>
          <w:rFonts w:asciiTheme="minorHAnsi" w:hAnsiTheme="minorHAnsi" w:cs="Arial"/>
          <w:b/>
          <w:sz w:val="22"/>
          <w:szCs w:val="22"/>
        </w:rPr>
        <w:t>Wytworzenie i dostawę tablic rejestracyjnych w roku kalendarzowym 202</w:t>
      </w:r>
      <w:r w:rsidR="00055385">
        <w:rPr>
          <w:rFonts w:asciiTheme="minorHAnsi" w:hAnsiTheme="minorHAnsi" w:cs="Arial"/>
          <w:b/>
          <w:sz w:val="22"/>
          <w:szCs w:val="22"/>
        </w:rPr>
        <w:t>6</w:t>
      </w:r>
    </w:p>
    <w:p w14:paraId="07EF5C33" w14:textId="77777777" w:rsidR="00FB7288" w:rsidRPr="008E7713" w:rsidRDefault="00FB7288" w:rsidP="00D80BCD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E7713">
        <w:rPr>
          <w:rFonts w:asciiTheme="minorHAnsi" w:hAnsiTheme="minorHAnsi" w:cs="Arial"/>
          <w:b/>
          <w:sz w:val="22"/>
          <w:szCs w:val="22"/>
        </w:rPr>
        <w:t xml:space="preserve"> oraz nieodpłatny odbiór i zniszczenie tablic rejestracyjnych wycofanych z użytku</w:t>
      </w:r>
    </w:p>
    <w:p w14:paraId="0B4D3413" w14:textId="255366DE" w:rsidR="00FB7288" w:rsidRPr="006F4DE7" w:rsidRDefault="00602765" w:rsidP="006F4DE7">
      <w:pPr>
        <w:pStyle w:val="Tekstpodstawowy"/>
        <w:spacing w:line="276" w:lineRule="auto"/>
        <w:ind w:right="40"/>
        <w:rPr>
          <w:rFonts w:asciiTheme="minorHAnsi" w:hAnsiTheme="minorHAnsi" w:cstheme="minorHAnsi"/>
          <w:i/>
          <w:sz w:val="18"/>
          <w:szCs w:val="18"/>
        </w:rPr>
      </w:pPr>
      <w:r w:rsidRPr="00D226B7">
        <w:rPr>
          <w:rFonts w:asciiTheme="minorHAnsi" w:eastAsia="SimSun" w:hAnsiTheme="minorHAnsi" w:cstheme="minorHAnsi"/>
          <w:i/>
          <w:spacing w:val="6"/>
          <w:sz w:val="18"/>
          <w:szCs w:val="18"/>
        </w:rPr>
        <w:t xml:space="preserve"> </w:t>
      </w:r>
    </w:p>
    <w:p w14:paraId="60577C2B" w14:textId="77777777" w:rsidR="00E966A4" w:rsidRPr="007F79AE" w:rsidRDefault="00E966A4" w:rsidP="007F79AE">
      <w:pPr>
        <w:tabs>
          <w:tab w:val="left" w:pos="284"/>
        </w:tabs>
        <w:spacing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7F79AE">
        <w:rPr>
          <w:rFonts w:asciiTheme="minorHAnsi" w:hAnsiTheme="minorHAnsi" w:cstheme="minorHAnsi"/>
          <w:b/>
          <w:sz w:val="22"/>
          <w:szCs w:val="22"/>
        </w:rPr>
        <w:t xml:space="preserve">Na całkowitą cenę ryczałtową brutto za realizację całego przedmiotu zamówienia </w:t>
      </w:r>
      <w:r w:rsidRPr="007F79AE">
        <w:rPr>
          <w:rFonts w:asciiTheme="minorHAnsi" w:hAnsiTheme="minorHAnsi" w:cstheme="minorHAnsi"/>
          <w:sz w:val="22"/>
          <w:szCs w:val="22"/>
        </w:rPr>
        <w:t xml:space="preserve">podaną </w:t>
      </w:r>
      <w:r w:rsidRPr="007F79AE">
        <w:rPr>
          <w:rFonts w:asciiTheme="minorHAnsi" w:hAnsiTheme="minorHAnsi" w:cstheme="minorHAnsi"/>
          <w:sz w:val="22"/>
          <w:szCs w:val="22"/>
        </w:rPr>
        <w:br/>
        <w:t xml:space="preserve">w interaktywnym formularzu ofertowym stanowiącym część A oferty, </w:t>
      </w:r>
    </w:p>
    <w:p w14:paraId="17437715" w14:textId="77777777" w:rsidR="00E966A4" w:rsidRPr="00276E5E" w:rsidRDefault="00E966A4" w:rsidP="00E966A4">
      <w:pPr>
        <w:ind w:firstLine="709"/>
        <w:jc w:val="both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123C24F7" w14:textId="77777777" w:rsidR="00E966A4" w:rsidRPr="001D7281" w:rsidRDefault="00E966A4" w:rsidP="00E966A4">
      <w:pPr>
        <w:spacing w:line="312" w:lineRule="auto"/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  <w:r w:rsidRPr="001D7281">
        <w:rPr>
          <w:rFonts w:asciiTheme="minorHAnsi" w:hAnsiTheme="minorHAnsi" w:cstheme="minorHAnsi"/>
          <w:sz w:val="22"/>
          <w:szCs w:val="22"/>
          <w:u w:val="single"/>
        </w:rPr>
        <w:t>składa się:</w:t>
      </w:r>
    </w:p>
    <w:p w14:paraId="7EDF40D6" w14:textId="52E57018" w:rsidR="00FB7288" w:rsidRPr="00E966A4" w:rsidRDefault="00FB7288" w:rsidP="00E966A4">
      <w:p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4252"/>
        <w:gridCol w:w="992"/>
        <w:gridCol w:w="1357"/>
        <w:gridCol w:w="1274"/>
        <w:gridCol w:w="1417"/>
      </w:tblGrid>
      <w:tr w:rsidR="00FB7288" w:rsidRPr="008E7713" w14:paraId="29FEF4B5" w14:textId="77777777" w:rsidTr="00744BD3">
        <w:trPr>
          <w:trHeight w:hRule="exact" w:val="992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6E7" w14:textId="094C94EB" w:rsidR="00FB7288" w:rsidRPr="00487CC6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6A58" w14:textId="4BE73490" w:rsidR="00FB7288" w:rsidRPr="00487CC6" w:rsidRDefault="008E7713" w:rsidP="00487CC6">
            <w:pPr>
              <w:pStyle w:val="Nagwek9"/>
              <w:tabs>
                <w:tab w:val="clear" w:pos="1584"/>
              </w:tabs>
              <w:spacing w:before="0" w:after="0"/>
              <w:ind w:left="0" w:firstLine="0"/>
              <w:jc w:val="center"/>
              <w:rPr>
                <w:rFonts w:asciiTheme="minorHAnsi" w:hAnsiTheme="minorHAnsi"/>
              </w:rPr>
            </w:pPr>
            <w:r w:rsidRPr="00487CC6">
              <w:rPr>
                <w:rStyle w:val="Pogrubienie"/>
                <w:rFonts w:asciiTheme="minorHAnsi" w:hAnsiTheme="minorHAnsi"/>
                <w:b w:val="0"/>
              </w:rPr>
              <w:t>Wyszczególnienie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8870" w14:textId="53570595" w:rsidR="00FB7288" w:rsidRPr="008E7713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Jedn</w:t>
            </w:r>
            <w:r w:rsidR="00487CC6">
              <w:rPr>
                <w:rFonts w:asciiTheme="minorHAnsi" w:hAnsiTheme="minorHAnsi"/>
              </w:rPr>
              <w:t>ostka</w:t>
            </w:r>
            <w:r w:rsidR="00487CC6">
              <w:rPr>
                <w:rFonts w:asciiTheme="minorHAnsi" w:hAnsiTheme="minorHAnsi"/>
              </w:rPr>
              <w:br/>
            </w:r>
            <w:r w:rsidRPr="008E7713">
              <w:rPr>
                <w:rFonts w:asciiTheme="minorHAnsi" w:hAnsiTheme="minorHAnsi"/>
              </w:rPr>
              <w:t>miary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8853" w14:textId="1749B1AD" w:rsidR="00FB7288" w:rsidRPr="008E7713" w:rsidRDefault="00FB7288" w:rsidP="00744BD3">
            <w:pPr>
              <w:ind w:left="-73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Przewidywana</w:t>
            </w:r>
            <w:r w:rsidR="00487CC6">
              <w:rPr>
                <w:rFonts w:asciiTheme="minorHAnsi" w:hAnsiTheme="minorHAnsi"/>
              </w:rPr>
              <w:t xml:space="preserve"> </w:t>
            </w:r>
            <w:r w:rsidRPr="008E7713">
              <w:rPr>
                <w:rFonts w:asciiTheme="minorHAnsi" w:hAnsiTheme="minorHAnsi"/>
              </w:rPr>
              <w:t>ilość</w:t>
            </w:r>
          </w:p>
          <w:p w14:paraId="4B4B9585" w14:textId="77777777" w:rsidR="00FB7288" w:rsidRPr="008E7713" w:rsidRDefault="00FB7288" w:rsidP="00744BD3">
            <w:pPr>
              <w:ind w:left="-73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(szt.)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E017" w14:textId="0E924373" w:rsidR="00FB7288" w:rsidRPr="008E7713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Cena</w:t>
            </w:r>
          </w:p>
          <w:p w14:paraId="68A8A4D9" w14:textId="643CA755" w:rsidR="00FB7288" w:rsidRPr="008E7713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 xml:space="preserve">jednostkowa brutto </w:t>
            </w:r>
            <w:r w:rsidR="00487CC6">
              <w:rPr>
                <w:rFonts w:asciiTheme="minorHAnsi" w:hAnsiTheme="minorHAnsi"/>
              </w:rPr>
              <w:br/>
            </w:r>
            <w:r w:rsidRPr="008E7713">
              <w:rPr>
                <w:rFonts w:asciiTheme="minorHAnsi" w:hAnsiTheme="minorHAnsi"/>
              </w:rPr>
              <w:t>(zł)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C91883" w14:textId="77777777" w:rsidR="00FB7288" w:rsidRPr="008E7713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Cena brutto</w:t>
            </w:r>
          </w:p>
          <w:p w14:paraId="45BE20D9" w14:textId="77777777" w:rsidR="00FB7288" w:rsidRPr="008E7713" w:rsidRDefault="00FB7288" w:rsidP="00487CC6">
            <w:pPr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(zł)</w:t>
            </w:r>
          </w:p>
        </w:tc>
      </w:tr>
      <w:tr w:rsidR="00FB7288" w:rsidRPr="008E7713" w14:paraId="5F4D4EBE" w14:textId="77777777" w:rsidTr="00744BD3">
        <w:trPr>
          <w:trHeight w:val="90"/>
        </w:trPr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FE8F5C" w14:textId="157F872B" w:rsidR="00FB7288" w:rsidRPr="00136D9D" w:rsidRDefault="00136D9D">
            <w:pPr>
              <w:spacing w:line="90" w:lineRule="atLeast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CE7A77" w14:textId="77777777" w:rsidR="00FB7288" w:rsidRPr="00136D9D" w:rsidRDefault="00FB7288">
            <w:pPr>
              <w:spacing w:line="90" w:lineRule="atLeast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03CE9FE" w14:textId="77777777" w:rsidR="00FB7288" w:rsidRPr="00136D9D" w:rsidRDefault="00FB7288">
            <w:pPr>
              <w:spacing w:line="90" w:lineRule="atLeast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E9890B" w14:textId="77777777" w:rsidR="00FB7288" w:rsidRPr="00136D9D" w:rsidRDefault="00FB7288" w:rsidP="00487CC6">
            <w:pPr>
              <w:spacing w:line="90" w:lineRule="atLeast"/>
              <w:ind w:left="-73" w:right="-129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3B47AF" w14:textId="77777777" w:rsidR="00FB7288" w:rsidRPr="00136D9D" w:rsidRDefault="00FB7288">
            <w:pPr>
              <w:spacing w:line="90" w:lineRule="atLeast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39D27F" w14:textId="77777777" w:rsidR="00FB7288" w:rsidRPr="00136D9D" w:rsidRDefault="00FB7288">
            <w:pPr>
              <w:spacing w:line="90" w:lineRule="atLeast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136D9D">
              <w:rPr>
                <w:rFonts w:asciiTheme="minorHAnsi" w:hAnsiTheme="minorHAnsi"/>
                <w:i/>
                <w:sz w:val="14"/>
                <w:szCs w:val="14"/>
              </w:rPr>
              <w:t>6 = (4 x 5)</w:t>
            </w:r>
          </w:p>
        </w:tc>
      </w:tr>
      <w:tr w:rsidR="00FB7288" w:rsidRPr="008E7713" w14:paraId="1A7701FC" w14:textId="77777777" w:rsidTr="00744BD3">
        <w:trPr>
          <w:trHeight w:val="23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D2AB7C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1.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09936F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Tablice rejestracyjne samochodowe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69C590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CD2703" w14:textId="4854EDD9" w:rsidR="00FB7288" w:rsidRPr="008E7713" w:rsidRDefault="00342984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487CC6">
              <w:rPr>
                <w:rFonts w:asciiTheme="minorHAnsi" w:hAnsiTheme="minorHAnsi"/>
              </w:rPr>
              <w:t>8</w:t>
            </w:r>
            <w:r w:rsidR="00FB7288" w:rsidRPr="008E7713">
              <w:rPr>
                <w:rFonts w:asciiTheme="minorHAnsi" w:hAnsiTheme="minorHAnsi"/>
              </w:rPr>
              <w:t> 000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989B46" w14:textId="2AAC7198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48B98F0" w14:textId="049A333E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5471D067" w14:textId="77777777" w:rsidTr="00744BD3"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3EF5F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52ECA5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 xml:space="preserve">Tablice motocyklowe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D6DAD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7569B9" w14:textId="1EA3F145" w:rsidR="00FB7288" w:rsidRPr="008E7713" w:rsidRDefault="00487CC6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 </w:t>
            </w:r>
            <w:r w:rsidR="00055385">
              <w:rPr>
                <w:rFonts w:asciiTheme="minorHAnsi" w:hAnsiTheme="minorHAnsi"/>
              </w:rPr>
              <w:t>2</w:t>
            </w:r>
            <w:r w:rsidR="00FB7288" w:rsidRPr="008E7713">
              <w:rPr>
                <w:rFonts w:asciiTheme="minorHAnsi" w:hAnsiTheme="minorHAnsi"/>
              </w:rPr>
              <w:t>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D0B6A" w14:textId="5F3CD831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D7F8D6" w14:textId="348EA42B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77F353ED" w14:textId="77777777" w:rsidTr="00744BD3">
        <w:trPr>
          <w:trHeight w:val="43"/>
        </w:trPr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4F522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4CDA8A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 xml:space="preserve">Tablice motorowerowe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68BB06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B9551" w14:textId="493C0C25" w:rsidR="00FB7288" w:rsidRPr="008E7713" w:rsidRDefault="00FB7288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1</w:t>
            </w:r>
            <w:r w:rsidR="00055385">
              <w:rPr>
                <w:rFonts w:asciiTheme="minorHAnsi" w:hAnsiTheme="minorHAnsi"/>
              </w:rPr>
              <w:t>2</w:t>
            </w:r>
            <w:r w:rsidRPr="008E7713">
              <w:rPr>
                <w:rFonts w:asciiTheme="minorHAnsi" w:hAnsiTheme="minorHAnsi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AC861" w14:textId="4BF5FF21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FF0F1A" w14:textId="3C3EB016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43E41721" w14:textId="77777777" w:rsidTr="00744BD3"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E79220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DA62C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Profesjonalne tablice rejestracyjne samochodowe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3CC9F0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1BE1DE" w14:textId="74753C72" w:rsidR="00FB7288" w:rsidRPr="008E7713" w:rsidRDefault="00E966A4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055385">
              <w:rPr>
                <w:rFonts w:asciiTheme="minorHAnsi" w:hAnsiTheme="minorHAnsi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C61C7" w14:textId="15BD9D3E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E24E56" w14:textId="3749653D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6179F5B6" w14:textId="77777777" w:rsidTr="00744BD3"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581752" w14:textId="218F7E0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835F75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Profesjonalne tablice motocyklowe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F1EDF6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42C3C5" w14:textId="28E4714D" w:rsidR="00FB7288" w:rsidRPr="008E7713" w:rsidRDefault="00E966A4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8E37DA3" w14:textId="6BC5EBC9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A57B2FB" w14:textId="26462353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08C14F59" w14:textId="77777777" w:rsidTr="00744BD3">
        <w:tc>
          <w:tcPr>
            <w:tcW w:w="4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D43F9B" w14:textId="18E2A21F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98D3C8" w14:textId="77777777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Profesjonalne tablice motorowerowe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17B85" w14:textId="77777777" w:rsidR="00FB7288" w:rsidRPr="008E7713" w:rsidRDefault="00FB7288" w:rsidP="00D80BCD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8E7713">
              <w:rPr>
                <w:rFonts w:asciiTheme="minorHAnsi" w:hAnsiTheme="minorHAnsi"/>
              </w:rPr>
              <w:t>szt.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EC6B52" w14:textId="73F49683" w:rsidR="00FB7288" w:rsidRPr="008E7713" w:rsidRDefault="00E966A4" w:rsidP="00D80BCD">
            <w:pPr>
              <w:spacing w:before="60" w:after="60"/>
              <w:ind w:left="-73" w:right="-1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DDDFA3" w14:textId="6EB1CB51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14:paraId="76D9488D" w14:textId="22F3668C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FB7288" w:rsidRPr="008E7713" w14:paraId="0CCA3347" w14:textId="77777777" w:rsidTr="00744BD3">
        <w:trPr>
          <w:cantSplit/>
          <w:trHeight w:val="18"/>
        </w:trPr>
        <w:tc>
          <w:tcPr>
            <w:tcW w:w="828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14:paraId="28B492C0" w14:textId="29A6D0A4" w:rsidR="00FB7288" w:rsidRPr="00744BD3" w:rsidRDefault="00FB7288" w:rsidP="00D80BCD">
            <w:pPr>
              <w:pStyle w:val="Nagwek8"/>
              <w:numPr>
                <w:ilvl w:val="0"/>
                <w:numId w:val="0"/>
              </w:numPr>
              <w:spacing w:before="60"/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44BD3">
              <w:rPr>
                <w:rStyle w:val="Pogrubienie"/>
                <w:rFonts w:asciiTheme="minorHAnsi" w:hAnsiTheme="minorHAnsi"/>
                <w:sz w:val="20"/>
                <w:szCs w:val="20"/>
              </w:rPr>
              <w:t>Razem poz. 1-6 (całkowita cena brutto)</w:t>
            </w:r>
            <w:r w:rsidR="007F79AE" w:rsidRPr="00744BD3">
              <w:rPr>
                <w:rStyle w:val="Pogrubienie"/>
                <w:rFonts w:asciiTheme="minorHAnsi" w:hAnsiTheme="minorHAnsi"/>
                <w:sz w:val="20"/>
                <w:szCs w:val="20"/>
                <w:vertAlign w:val="superscript"/>
              </w:rPr>
              <w:t>1) i 2)</w:t>
            </w:r>
          </w:p>
        </w:tc>
        <w:tc>
          <w:tcPr>
            <w:tcW w:w="1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14:paraId="0F641018" w14:textId="3465A61A" w:rsidR="00FB7288" w:rsidRPr="008E7713" w:rsidRDefault="00FB7288" w:rsidP="00D80BC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935F428" w14:textId="77777777" w:rsidR="007F79AE" w:rsidRDefault="007F79AE" w:rsidP="008E7713">
      <w:pPr>
        <w:jc w:val="both"/>
        <w:rPr>
          <w:rFonts w:asciiTheme="minorHAnsi" w:hAnsiTheme="minorHAnsi"/>
          <w:sz w:val="22"/>
          <w:szCs w:val="22"/>
        </w:rPr>
      </w:pPr>
    </w:p>
    <w:p w14:paraId="475B0075" w14:textId="7989DED1" w:rsidR="00FB7288" w:rsidRPr="00136D9D" w:rsidRDefault="00FB7288" w:rsidP="008E7713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136D9D">
        <w:rPr>
          <w:rFonts w:asciiTheme="minorHAnsi" w:hAnsiTheme="minorHAnsi"/>
          <w:b/>
          <w:i/>
          <w:sz w:val="22"/>
          <w:szCs w:val="22"/>
          <w:u w:val="single"/>
        </w:rPr>
        <w:t>Uwaga:</w:t>
      </w:r>
    </w:p>
    <w:p w14:paraId="0C2BC0EF" w14:textId="06FC83DF" w:rsidR="007F79AE" w:rsidRPr="00136D9D" w:rsidRDefault="007F79AE" w:rsidP="007F79AE">
      <w:pPr>
        <w:pStyle w:val="Tekstpodstawowywcity3"/>
        <w:numPr>
          <w:ilvl w:val="0"/>
          <w:numId w:val="25"/>
        </w:numPr>
        <w:jc w:val="both"/>
        <w:rPr>
          <w:rFonts w:asciiTheme="minorHAnsi" w:hAnsiTheme="minorHAnsi"/>
          <w:b/>
          <w:bCs/>
          <w:i/>
          <w:color w:val="0D0D0D" w:themeColor="text1" w:themeTint="F2"/>
          <w:sz w:val="20"/>
          <w:szCs w:val="20"/>
        </w:rPr>
      </w:pPr>
      <w:r w:rsidRPr="00136D9D">
        <w:rPr>
          <w:rFonts w:asciiTheme="minorHAnsi" w:hAnsiTheme="minorHAnsi"/>
          <w:b/>
          <w:bCs/>
          <w:i/>
          <w:color w:val="0D0D0D" w:themeColor="text1" w:themeTint="F2"/>
          <w:sz w:val="20"/>
          <w:szCs w:val="20"/>
        </w:rPr>
        <w:t>Cena całkowita brutto za wykonanie całego przedmiotu zamówienia powinna być tożsama z ceną podaną w interaktywnym formularzu ofertowym stanowiącym część A oferty,</w:t>
      </w:r>
    </w:p>
    <w:p w14:paraId="092D5708" w14:textId="13CF20D8" w:rsidR="00FB7288" w:rsidRPr="00136D9D" w:rsidRDefault="00FB7288" w:rsidP="007F79AE">
      <w:pPr>
        <w:pStyle w:val="Tekstpodstawowywcity3"/>
        <w:numPr>
          <w:ilvl w:val="0"/>
          <w:numId w:val="25"/>
        </w:numPr>
        <w:jc w:val="both"/>
        <w:rPr>
          <w:rFonts w:asciiTheme="minorHAnsi" w:hAnsiTheme="minorHAnsi"/>
          <w:i/>
          <w:color w:val="0D0D0D" w:themeColor="text1" w:themeTint="F2"/>
          <w:sz w:val="20"/>
          <w:szCs w:val="20"/>
        </w:rPr>
      </w:pPr>
      <w:r w:rsidRPr="00136D9D">
        <w:rPr>
          <w:rFonts w:asciiTheme="minorHAnsi" w:hAnsiTheme="minorHAnsi"/>
          <w:i/>
          <w:color w:val="0D0D0D" w:themeColor="text1" w:themeTint="F2"/>
          <w:sz w:val="20"/>
          <w:szCs w:val="20"/>
        </w:rPr>
        <w:t>Cena całkowita brutto za wykonanie całego przedmiotu zamówienia podana w ofercie, posłuży Zamawiającemu tylko do porównania złożonych ofert wg kryterium - cena, natomiast Zamawiający wypłaci Wykonawcy wynagrodzenie za faktyczną ilość zrealizowanych zamówień według cen jednostkowych brutto za jedną tablicę</w:t>
      </w:r>
      <w:r w:rsidR="00E966A4" w:rsidRPr="00136D9D">
        <w:rPr>
          <w:rFonts w:asciiTheme="minorHAnsi" w:hAnsiTheme="minorHAnsi"/>
          <w:i/>
          <w:color w:val="0D0D0D" w:themeColor="text1" w:themeTint="F2"/>
          <w:sz w:val="20"/>
          <w:szCs w:val="20"/>
        </w:rPr>
        <w:t xml:space="preserve"> </w:t>
      </w:r>
      <w:r w:rsidRPr="00136D9D">
        <w:rPr>
          <w:rFonts w:asciiTheme="minorHAnsi" w:hAnsiTheme="minorHAnsi"/>
          <w:i/>
          <w:color w:val="0D0D0D" w:themeColor="text1" w:themeTint="F2"/>
          <w:sz w:val="20"/>
          <w:szCs w:val="20"/>
        </w:rPr>
        <w:t>rejestracyjną</w:t>
      </w:r>
      <w:r w:rsidR="00E966A4" w:rsidRPr="00136D9D">
        <w:rPr>
          <w:rFonts w:asciiTheme="minorHAnsi" w:hAnsiTheme="minorHAnsi"/>
          <w:i/>
          <w:color w:val="0D0D0D" w:themeColor="text1" w:themeTint="F2"/>
          <w:sz w:val="20"/>
          <w:szCs w:val="20"/>
        </w:rPr>
        <w:t xml:space="preserve"> </w:t>
      </w:r>
      <w:r w:rsidRPr="00136D9D">
        <w:rPr>
          <w:rFonts w:asciiTheme="minorHAnsi" w:hAnsiTheme="minorHAnsi"/>
          <w:i/>
          <w:color w:val="0D0D0D" w:themeColor="text1" w:themeTint="F2"/>
          <w:sz w:val="20"/>
          <w:szCs w:val="20"/>
        </w:rPr>
        <w:t>podanych w powyższej tabeli.</w:t>
      </w:r>
    </w:p>
    <w:p w14:paraId="37F0EB3C" w14:textId="5F97B215" w:rsidR="007F79AE" w:rsidRDefault="007F79AE" w:rsidP="00E966A4">
      <w:pPr>
        <w:tabs>
          <w:tab w:val="left" w:pos="5100"/>
        </w:tabs>
        <w:ind w:right="-30"/>
        <w:rPr>
          <w:rFonts w:asciiTheme="minorHAnsi" w:hAnsiTheme="minorHAnsi" w:cstheme="minorHAnsi"/>
          <w:sz w:val="22"/>
          <w:szCs w:val="22"/>
        </w:rPr>
      </w:pPr>
    </w:p>
    <w:p w14:paraId="5997C364" w14:textId="77777777" w:rsidR="007F79AE" w:rsidRDefault="007F79AE" w:rsidP="00E966A4">
      <w:pPr>
        <w:tabs>
          <w:tab w:val="left" w:pos="5100"/>
        </w:tabs>
        <w:ind w:right="-30"/>
        <w:rPr>
          <w:rFonts w:asciiTheme="minorHAnsi" w:hAnsiTheme="minorHAnsi" w:cstheme="minorHAnsi"/>
          <w:sz w:val="22"/>
          <w:szCs w:val="22"/>
        </w:rPr>
      </w:pPr>
    </w:p>
    <w:p w14:paraId="15E598A9" w14:textId="1DC328B6" w:rsidR="00E95F3A" w:rsidRPr="008E7713" w:rsidRDefault="00602765" w:rsidP="00E966A4">
      <w:pPr>
        <w:rPr>
          <w:rFonts w:asciiTheme="minorHAnsi" w:hAnsiTheme="minorHAnsi" w:cstheme="minorHAnsi"/>
          <w:sz w:val="22"/>
          <w:szCs w:val="22"/>
        </w:rPr>
      </w:pPr>
      <w:r w:rsidRPr="008E7713">
        <w:rPr>
          <w:rFonts w:asciiTheme="minorHAnsi" w:hAnsiTheme="minorHAnsi" w:cstheme="minorHAnsi"/>
          <w:i/>
          <w:sz w:val="22"/>
          <w:szCs w:val="22"/>
        </w:rPr>
        <w:tab/>
      </w:r>
      <w:r w:rsidRPr="008E7713">
        <w:rPr>
          <w:rFonts w:asciiTheme="minorHAnsi" w:hAnsiTheme="minorHAnsi" w:cstheme="minorHAnsi"/>
          <w:sz w:val="22"/>
          <w:szCs w:val="22"/>
        </w:rPr>
        <w:tab/>
      </w:r>
    </w:p>
    <w:p w14:paraId="37282524" w14:textId="205BBCFC" w:rsidR="00E95F3A" w:rsidRDefault="00E95F3A" w:rsidP="00E95F3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6DC125" w14:textId="77777777" w:rsidR="007F79AE" w:rsidRPr="008E7713" w:rsidRDefault="007F79AE" w:rsidP="00E95F3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7B5119E" w14:textId="77777777" w:rsidR="00E966A4" w:rsidRPr="00E966A4" w:rsidRDefault="00E966A4" w:rsidP="00E966A4">
      <w:pPr>
        <w:spacing w:after="120"/>
        <w:jc w:val="center"/>
        <w:rPr>
          <w:rFonts w:asciiTheme="minorHAnsi" w:hAnsiTheme="minorHAnsi" w:cstheme="minorHAnsi"/>
          <w:sz w:val="18"/>
          <w:szCs w:val="18"/>
        </w:rPr>
      </w:pPr>
      <w:r w:rsidRPr="00E966A4">
        <w:rPr>
          <w:rFonts w:asciiTheme="minorHAnsi" w:hAnsiTheme="minorHAnsi" w:cstheme="minorHAnsi"/>
          <w:b/>
          <w:sz w:val="18"/>
          <w:szCs w:val="18"/>
        </w:rPr>
        <w:t>DOKUMENT NALEŻY PODPISAĆ KWALIFIKOWANYM PODPISEM ELEKTRONICZNYM, PODPISEM ZAUFANYM LUB PODPISEM OSOBISTYM!</w:t>
      </w:r>
      <w:r w:rsidRPr="00E966A4">
        <w:rPr>
          <w:rFonts w:asciiTheme="minorHAnsi" w:hAnsiTheme="minorHAnsi" w:cstheme="minorHAnsi"/>
          <w:i/>
          <w:sz w:val="18"/>
          <w:szCs w:val="18"/>
        </w:rPr>
        <w:t xml:space="preserve">        </w:t>
      </w:r>
    </w:p>
    <w:p w14:paraId="6F06761B" w14:textId="78A7F5BF" w:rsidR="00602765" w:rsidRPr="00DA39A8" w:rsidRDefault="00602765" w:rsidP="00A343EE">
      <w:pPr>
        <w:spacing w:after="120"/>
        <w:jc w:val="center"/>
        <w:rPr>
          <w:rFonts w:asciiTheme="minorHAnsi" w:hAnsiTheme="minorHAnsi" w:cstheme="minorHAnsi"/>
          <w:sz w:val="18"/>
          <w:szCs w:val="18"/>
        </w:rPr>
      </w:pPr>
    </w:p>
    <w:sectPr w:rsidR="00602765" w:rsidRPr="00DA39A8" w:rsidSect="005C7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D05EF" w14:textId="77777777" w:rsidR="00BD7B34" w:rsidRDefault="00BD7B34">
      <w:r>
        <w:separator/>
      </w:r>
    </w:p>
  </w:endnote>
  <w:endnote w:type="continuationSeparator" w:id="0">
    <w:p w14:paraId="1AA398F4" w14:textId="77777777" w:rsidR="00BD7B34" w:rsidRDefault="00BD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7DA2" w14:textId="77777777" w:rsidR="006F0A71" w:rsidRDefault="006F0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0403886"/>
      <w:docPartObj>
        <w:docPartGallery w:val="Page Numbers (Bottom of Page)"/>
        <w:docPartUnique/>
      </w:docPartObj>
    </w:sdtPr>
    <w:sdtContent>
      <w:p w14:paraId="21E45A29" w14:textId="15A6515A" w:rsidR="00D5629A" w:rsidRDefault="00D562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6B7">
          <w:rPr>
            <w:noProof/>
          </w:rPr>
          <w:t>3</w:t>
        </w:r>
        <w:r>
          <w:fldChar w:fldCharType="end"/>
        </w:r>
      </w:p>
    </w:sdtContent>
  </w:sdt>
  <w:p w14:paraId="027CD9F5" w14:textId="77777777" w:rsidR="00891E45" w:rsidRDefault="00891E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6259" w14:textId="77777777" w:rsidR="006F0A71" w:rsidRDefault="006F0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39E5" w14:textId="77777777" w:rsidR="00BD7B34" w:rsidRDefault="00BD7B34">
      <w:r>
        <w:separator/>
      </w:r>
    </w:p>
  </w:footnote>
  <w:footnote w:type="continuationSeparator" w:id="0">
    <w:p w14:paraId="46A149AE" w14:textId="77777777" w:rsidR="00BD7B34" w:rsidRDefault="00BD7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A6DE" w14:textId="77777777" w:rsidR="006F0A71" w:rsidRDefault="006F0A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65EE" w14:textId="41360D31" w:rsidR="00891E45" w:rsidRPr="007A186E" w:rsidRDefault="00891E45" w:rsidP="005C747E">
    <w:pPr>
      <w:jc w:val="center"/>
      <w:rPr>
        <w:i/>
        <w:sz w:val="16"/>
        <w:szCs w:val="16"/>
      </w:rPr>
    </w:pPr>
  </w:p>
  <w:p w14:paraId="0B26AC28" w14:textId="77777777" w:rsidR="00891E45" w:rsidRDefault="00891E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1E01" w14:textId="5B2D0CD0" w:rsidR="0037247C" w:rsidRPr="003F6063" w:rsidRDefault="0037247C" w:rsidP="0037247C">
    <w:pPr>
      <w:pStyle w:val="Nagwek"/>
      <w:tabs>
        <w:tab w:val="clear" w:pos="4536"/>
        <w:tab w:val="clear" w:pos="9072"/>
        <w:tab w:val="left" w:pos="2644"/>
      </w:tabs>
      <w:rPr>
        <w:rFonts w:asciiTheme="minorHAnsi" w:hAnsiTheme="minorHAnsi" w:cstheme="minorHAnsi"/>
        <w:sz w:val="22"/>
        <w:szCs w:val="22"/>
      </w:rPr>
    </w:pPr>
    <w:r w:rsidRPr="003F6063">
      <w:rPr>
        <w:rFonts w:asciiTheme="minorHAnsi" w:hAnsiTheme="minorHAnsi" w:cstheme="minorHAnsi"/>
        <w:b/>
        <w:color w:val="C00000"/>
        <w:sz w:val="22"/>
        <w:szCs w:val="22"/>
      </w:rPr>
      <w:t>A</w:t>
    </w:r>
    <w:r w:rsidR="00AA6CDA">
      <w:rPr>
        <w:rFonts w:asciiTheme="minorHAnsi" w:hAnsiTheme="minorHAnsi" w:cstheme="minorHAnsi"/>
        <w:b/>
        <w:color w:val="C00000"/>
        <w:sz w:val="22"/>
        <w:szCs w:val="22"/>
      </w:rPr>
      <w:t>K-</w:t>
    </w:r>
    <w:r w:rsidR="006F0A71">
      <w:rPr>
        <w:rFonts w:asciiTheme="minorHAnsi" w:hAnsiTheme="minorHAnsi" w:cstheme="minorHAnsi"/>
        <w:b/>
        <w:color w:val="C00000"/>
        <w:sz w:val="22"/>
        <w:szCs w:val="22"/>
      </w:rPr>
      <w:t>I</w:t>
    </w:r>
    <w:r w:rsidR="00AA6CDA">
      <w:rPr>
        <w:rFonts w:asciiTheme="minorHAnsi" w:hAnsiTheme="minorHAnsi" w:cstheme="minorHAnsi"/>
        <w:b/>
        <w:color w:val="C00000"/>
        <w:sz w:val="22"/>
        <w:szCs w:val="22"/>
      </w:rPr>
      <w:t>V</w:t>
    </w:r>
    <w:r w:rsidRPr="003F6063">
      <w:rPr>
        <w:rFonts w:asciiTheme="minorHAnsi" w:hAnsiTheme="minorHAnsi" w:cstheme="minorHAnsi"/>
        <w:b/>
        <w:color w:val="C00000"/>
        <w:sz w:val="22"/>
        <w:szCs w:val="22"/>
      </w:rPr>
      <w:t>.271.</w:t>
    </w:r>
    <w:r w:rsidR="00055385">
      <w:rPr>
        <w:rFonts w:asciiTheme="minorHAnsi" w:hAnsiTheme="minorHAnsi" w:cstheme="minorHAnsi"/>
        <w:b/>
        <w:color w:val="C00000"/>
        <w:sz w:val="22"/>
        <w:szCs w:val="22"/>
      </w:rPr>
      <w:t>68.2025</w:t>
    </w:r>
    <w:r w:rsidRPr="003F6063">
      <w:rPr>
        <w:rFonts w:asciiTheme="minorHAnsi" w:hAnsiTheme="minorHAnsi" w:cstheme="minorHAnsi"/>
        <w:b/>
        <w:color w:val="C00000"/>
        <w:sz w:val="22"/>
        <w:szCs w:val="22"/>
      </w:rPr>
      <w:tab/>
    </w:r>
  </w:p>
  <w:p w14:paraId="62989F54" w14:textId="77777777" w:rsidR="0037247C" w:rsidRDefault="00372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Theme="minorHAnsi" w:hAnsiTheme="minorHAnsi" w:cstheme="minorHAns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18D37B6"/>
    <w:multiLevelType w:val="hybridMultilevel"/>
    <w:tmpl w:val="C978991E"/>
    <w:lvl w:ilvl="0" w:tplc="A4CA48BA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938624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F02449"/>
    <w:multiLevelType w:val="hybridMultilevel"/>
    <w:tmpl w:val="B080BD2A"/>
    <w:lvl w:ilvl="0" w:tplc="70CA86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580850"/>
    <w:multiLevelType w:val="hybridMultilevel"/>
    <w:tmpl w:val="8D940822"/>
    <w:lvl w:ilvl="0" w:tplc="850A746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3" w15:restartNumberingAfterBreak="0">
    <w:nsid w:val="0BFC05DE"/>
    <w:multiLevelType w:val="hybridMultilevel"/>
    <w:tmpl w:val="5D1C8690"/>
    <w:lvl w:ilvl="0" w:tplc="DB025B04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92F65"/>
    <w:multiLevelType w:val="multilevel"/>
    <w:tmpl w:val="9FAC3A4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30EB605C"/>
    <w:multiLevelType w:val="hybridMultilevel"/>
    <w:tmpl w:val="D6BCA09A"/>
    <w:lvl w:ilvl="0" w:tplc="AB9E75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936B9"/>
    <w:multiLevelType w:val="hybridMultilevel"/>
    <w:tmpl w:val="C03A11FA"/>
    <w:lvl w:ilvl="0" w:tplc="00000017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909E7"/>
    <w:multiLevelType w:val="hybridMultilevel"/>
    <w:tmpl w:val="8902A5DC"/>
    <w:lvl w:ilvl="0" w:tplc="8D465A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AB7EDE"/>
    <w:multiLevelType w:val="hybridMultilevel"/>
    <w:tmpl w:val="44D04E0E"/>
    <w:lvl w:ilvl="0" w:tplc="EAFC434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10BAC"/>
    <w:multiLevelType w:val="hybridMultilevel"/>
    <w:tmpl w:val="5336CC40"/>
    <w:lvl w:ilvl="0" w:tplc="46267A4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381501">
    <w:abstractNumId w:val="0"/>
  </w:num>
  <w:num w:numId="2" w16cid:durableId="1168789350">
    <w:abstractNumId w:val="1"/>
  </w:num>
  <w:num w:numId="3" w16cid:durableId="2049799538">
    <w:abstractNumId w:val="2"/>
  </w:num>
  <w:num w:numId="4" w16cid:durableId="1675957758">
    <w:abstractNumId w:val="3"/>
  </w:num>
  <w:num w:numId="5" w16cid:durableId="748625041">
    <w:abstractNumId w:val="4"/>
  </w:num>
  <w:num w:numId="6" w16cid:durableId="816605159">
    <w:abstractNumId w:val="5"/>
  </w:num>
  <w:num w:numId="7" w16cid:durableId="1835757897">
    <w:abstractNumId w:val="6"/>
  </w:num>
  <w:num w:numId="8" w16cid:durableId="26372430">
    <w:abstractNumId w:val="20"/>
  </w:num>
  <w:num w:numId="9" w16cid:durableId="1293487452">
    <w:abstractNumId w:val="7"/>
  </w:num>
  <w:num w:numId="10" w16cid:durableId="1770539802">
    <w:abstractNumId w:val="23"/>
  </w:num>
  <w:num w:numId="11" w16cid:durableId="124514677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2827111">
    <w:abstractNumId w:val="10"/>
  </w:num>
  <w:num w:numId="13" w16cid:durableId="962690823">
    <w:abstractNumId w:val="10"/>
  </w:num>
  <w:num w:numId="14" w16cid:durableId="310253572">
    <w:abstractNumId w:val="18"/>
  </w:num>
  <w:num w:numId="15" w16cid:durableId="1971785587">
    <w:abstractNumId w:val="19"/>
  </w:num>
  <w:num w:numId="16" w16cid:durableId="769818068">
    <w:abstractNumId w:val="14"/>
  </w:num>
  <w:num w:numId="17" w16cid:durableId="1210141650">
    <w:abstractNumId w:val="11"/>
  </w:num>
  <w:num w:numId="18" w16cid:durableId="21349815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061308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0120897">
    <w:abstractNumId w:val="17"/>
  </w:num>
  <w:num w:numId="21" w16cid:durableId="1393383723">
    <w:abstractNumId w:val="13"/>
  </w:num>
  <w:num w:numId="22" w16cid:durableId="776565601">
    <w:abstractNumId w:val="21"/>
  </w:num>
  <w:num w:numId="23" w16cid:durableId="1639411018">
    <w:abstractNumId w:val="16"/>
  </w:num>
  <w:num w:numId="24" w16cid:durableId="1066957210">
    <w:abstractNumId w:val="15"/>
  </w:num>
  <w:num w:numId="25" w16cid:durableId="16935284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4F9D"/>
    <w:rsid w:val="00025029"/>
    <w:rsid w:val="00047388"/>
    <w:rsid w:val="00055385"/>
    <w:rsid w:val="0005624B"/>
    <w:rsid w:val="00065183"/>
    <w:rsid w:val="000922A1"/>
    <w:rsid w:val="000E3350"/>
    <w:rsid w:val="000E63A5"/>
    <w:rsid w:val="00133541"/>
    <w:rsid w:val="00136D9D"/>
    <w:rsid w:val="00150680"/>
    <w:rsid w:val="00151820"/>
    <w:rsid w:val="001666C7"/>
    <w:rsid w:val="00193888"/>
    <w:rsid w:val="001A6909"/>
    <w:rsid w:val="001B4F26"/>
    <w:rsid w:val="001E0643"/>
    <w:rsid w:val="001E2424"/>
    <w:rsid w:val="001E306E"/>
    <w:rsid w:val="001E4441"/>
    <w:rsid w:val="00216466"/>
    <w:rsid w:val="00245292"/>
    <w:rsid w:val="00282BDB"/>
    <w:rsid w:val="002A767A"/>
    <w:rsid w:val="002B1FD0"/>
    <w:rsid w:val="002C4996"/>
    <w:rsid w:val="002C5664"/>
    <w:rsid w:val="002D213B"/>
    <w:rsid w:val="002D2C75"/>
    <w:rsid w:val="002D5AC5"/>
    <w:rsid w:val="0030292D"/>
    <w:rsid w:val="00302F84"/>
    <w:rsid w:val="0031387A"/>
    <w:rsid w:val="00342984"/>
    <w:rsid w:val="003526C3"/>
    <w:rsid w:val="0037247C"/>
    <w:rsid w:val="00394361"/>
    <w:rsid w:val="003A6CD2"/>
    <w:rsid w:val="003C1EFD"/>
    <w:rsid w:val="003D720E"/>
    <w:rsid w:val="003E21EE"/>
    <w:rsid w:val="003E544C"/>
    <w:rsid w:val="003F6063"/>
    <w:rsid w:val="00417921"/>
    <w:rsid w:val="00421133"/>
    <w:rsid w:val="00426592"/>
    <w:rsid w:val="0043044F"/>
    <w:rsid w:val="00474568"/>
    <w:rsid w:val="00487CC6"/>
    <w:rsid w:val="0049381C"/>
    <w:rsid w:val="004B2C45"/>
    <w:rsid w:val="004D11DE"/>
    <w:rsid w:val="00527C0B"/>
    <w:rsid w:val="00544BFF"/>
    <w:rsid w:val="00571F16"/>
    <w:rsid w:val="005C747E"/>
    <w:rsid w:val="005F6C0B"/>
    <w:rsid w:val="00602765"/>
    <w:rsid w:val="00607DAA"/>
    <w:rsid w:val="006208AE"/>
    <w:rsid w:val="00654110"/>
    <w:rsid w:val="0069043B"/>
    <w:rsid w:val="006944A0"/>
    <w:rsid w:val="006B32C4"/>
    <w:rsid w:val="006B3499"/>
    <w:rsid w:val="006B5BA6"/>
    <w:rsid w:val="006C649A"/>
    <w:rsid w:val="006D193C"/>
    <w:rsid w:val="006D5A0D"/>
    <w:rsid w:val="006E10FD"/>
    <w:rsid w:val="006F0A71"/>
    <w:rsid w:val="006F4DE7"/>
    <w:rsid w:val="006F588F"/>
    <w:rsid w:val="00701C03"/>
    <w:rsid w:val="007026CD"/>
    <w:rsid w:val="007436D2"/>
    <w:rsid w:val="00744BD3"/>
    <w:rsid w:val="0076300B"/>
    <w:rsid w:val="007914CD"/>
    <w:rsid w:val="007B308B"/>
    <w:rsid w:val="007B3430"/>
    <w:rsid w:val="007F79AE"/>
    <w:rsid w:val="0083273B"/>
    <w:rsid w:val="008445BC"/>
    <w:rsid w:val="0087069A"/>
    <w:rsid w:val="008746B7"/>
    <w:rsid w:val="00881A97"/>
    <w:rsid w:val="00891E45"/>
    <w:rsid w:val="008A2316"/>
    <w:rsid w:val="008C2F8B"/>
    <w:rsid w:val="008D5DCB"/>
    <w:rsid w:val="008E03E6"/>
    <w:rsid w:val="008E7713"/>
    <w:rsid w:val="008F5CE4"/>
    <w:rsid w:val="0091052B"/>
    <w:rsid w:val="009204D7"/>
    <w:rsid w:val="0092670A"/>
    <w:rsid w:val="009341A3"/>
    <w:rsid w:val="0095694E"/>
    <w:rsid w:val="009C4AA2"/>
    <w:rsid w:val="009D3E0D"/>
    <w:rsid w:val="009D4C7E"/>
    <w:rsid w:val="009D5AE9"/>
    <w:rsid w:val="009F7774"/>
    <w:rsid w:val="00A06EE6"/>
    <w:rsid w:val="00A168A8"/>
    <w:rsid w:val="00A26CBC"/>
    <w:rsid w:val="00A343EE"/>
    <w:rsid w:val="00A53A6C"/>
    <w:rsid w:val="00A57094"/>
    <w:rsid w:val="00AA6CDA"/>
    <w:rsid w:val="00AB07FA"/>
    <w:rsid w:val="00AE0615"/>
    <w:rsid w:val="00B25D37"/>
    <w:rsid w:val="00B310A3"/>
    <w:rsid w:val="00B56D00"/>
    <w:rsid w:val="00B8431D"/>
    <w:rsid w:val="00B87446"/>
    <w:rsid w:val="00BD7B34"/>
    <w:rsid w:val="00BE03BA"/>
    <w:rsid w:val="00BE7744"/>
    <w:rsid w:val="00C00E75"/>
    <w:rsid w:val="00C50FF0"/>
    <w:rsid w:val="00C56145"/>
    <w:rsid w:val="00C61A47"/>
    <w:rsid w:val="00C7255E"/>
    <w:rsid w:val="00C90EE1"/>
    <w:rsid w:val="00C923E3"/>
    <w:rsid w:val="00C966D6"/>
    <w:rsid w:val="00CA328F"/>
    <w:rsid w:val="00D00DF3"/>
    <w:rsid w:val="00D20F34"/>
    <w:rsid w:val="00D226B7"/>
    <w:rsid w:val="00D33805"/>
    <w:rsid w:val="00D5629A"/>
    <w:rsid w:val="00D7792E"/>
    <w:rsid w:val="00D80BCD"/>
    <w:rsid w:val="00DA38AA"/>
    <w:rsid w:val="00DA39A8"/>
    <w:rsid w:val="00DF35A1"/>
    <w:rsid w:val="00E37A28"/>
    <w:rsid w:val="00E4768A"/>
    <w:rsid w:val="00E51E78"/>
    <w:rsid w:val="00E609CD"/>
    <w:rsid w:val="00E6416C"/>
    <w:rsid w:val="00E713EE"/>
    <w:rsid w:val="00E95F3A"/>
    <w:rsid w:val="00E966A4"/>
    <w:rsid w:val="00EA5954"/>
    <w:rsid w:val="00EB5B24"/>
    <w:rsid w:val="00EB66B9"/>
    <w:rsid w:val="00EE0A41"/>
    <w:rsid w:val="00EF507E"/>
    <w:rsid w:val="00EF5F1C"/>
    <w:rsid w:val="00F11BD1"/>
    <w:rsid w:val="00F15C98"/>
    <w:rsid w:val="00F214EF"/>
    <w:rsid w:val="00F54BE6"/>
    <w:rsid w:val="00F61821"/>
    <w:rsid w:val="00F937CF"/>
    <w:rsid w:val="00FB7288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7F51C5"/>
  <w15:docId w15:val="{096B4A61-8B88-4EDD-9E4C-D232176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uiPriority w:val="34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normalny tekst,Akapit z listą BS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B7288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rsid w:val="00FB7288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B9A8A-D343-40F5-B6F5-0643D9A4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Links>
    <vt:vector size="12" baseType="variant">
      <vt:variant>
        <vt:i4>4849740</vt:i4>
      </vt:variant>
      <vt:variant>
        <vt:i4>11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8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Bartosz Czupryński</cp:lastModifiedBy>
  <cp:revision>13</cp:revision>
  <cp:lastPrinted>2024-11-18T11:03:00Z</cp:lastPrinted>
  <dcterms:created xsi:type="dcterms:W3CDTF">2022-12-13T12:59:00Z</dcterms:created>
  <dcterms:modified xsi:type="dcterms:W3CDTF">2025-11-24T10:50:00Z</dcterms:modified>
</cp:coreProperties>
</file>